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029A5" w14:textId="77777777" w:rsidR="00861C75" w:rsidRDefault="00670FC2">
      <w:r>
        <w:t xml:space="preserve">Permission to re-print supplemental figure 1: </w:t>
      </w:r>
      <w:hyperlink r:id="rId5" w:history="1">
        <w:r w:rsidRPr="008F3BEA">
          <w:rPr>
            <w:rStyle w:val="Hyperlink"/>
          </w:rPr>
          <w:t>https://creativecommons.org/licenses/by/4.0/</w:t>
        </w:r>
      </w:hyperlink>
    </w:p>
    <w:p w14:paraId="25FA9E9F" w14:textId="77777777" w:rsidR="00670FC2" w:rsidRDefault="00670FC2"/>
    <w:p w14:paraId="1AA40105" w14:textId="77777777" w:rsidR="00670FC2" w:rsidRDefault="00670FC2" w:rsidP="00670FC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FFFFFF"/>
          <w:sz w:val="76"/>
          <w:szCs w:val="76"/>
        </w:rPr>
      </w:pPr>
      <w:proofErr w:type="spellStart"/>
      <w:r>
        <w:rPr>
          <w:rFonts w:ascii="Helvetica" w:hAnsi="Helvetica" w:cs="Helvetica"/>
          <w:b/>
          <w:bCs/>
          <w:color w:val="FFFFFF"/>
          <w:sz w:val="76"/>
          <w:szCs w:val="76"/>
        </w:rPr>
        <w:t>ational</w:t>
      </w:r>
      <w:proofErr w:type="spellEnd"/>
      <w:r>
        <w:rPr>
          <w:rFonts w:ascii="Helvetica" w:hAnsi="Helvetica" w:cs="Helvetica"/>
          <w:b/>
          <w:bCs/>
          <w:color w:val="FFFFFF"/>
          <w:sz w:val="76"/>
          <w:szCs w:val="76"/>
        </w:rPr>
        <w:t xml:space="preserve"> (CC BY 4.0)</w:t>
      </w:r>
    </w:p>
    <w:p w14:paraId="20C7ECB1" w14:textId="77777777" w:rsidR="00670FC2" w:rsidRDefault="00670FC2" w:rsidP="00670FC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262626"/>
          <w:sz w:val="34"/>
          <w:szCs w:val="34"/>
        </w:rPr>
      </w:pPr>
      <w:r>
        <w:rPr>
          <w:rFonts w:ascii="Helvetica" w:hAnsi="Helvetica" w:cs="Helvetica"/>
          <w:color w:val="262626"/>
          <w:sz w:val="34"/>
          <w:szCs w:val="34"/>
        </w:rPr>
        <w:t xml:space="preserve">This is a human-readable summary of (and not a substitute for) the </w:t>
      </w:r>
      <w:hyperlink r:id="rId6" w:history="1">
        <w:r>
          <w:rPr>
            <w:rFonts w:ascii="Helvetica" w:hAnsi="Helvetica" w:cs="Helvetica"/>
            <w:color w:val="138AC4"/>
            <w:sz w:val="34"/>
            <w:szCs w:val="34"/>
          </w:rPr>
          <w:t>license</w:t>
        </w:r>
      </w:hyperlink>
      <w:r>
        <w:rPr>
          <w:rFonts w:ascii="Helvetica" w:hAnsi="Helvetica" w:cs="Helvetica"/>
          <w:color w:val="262626"/>
          <w:sz w:val="34"/>
          <w:szCs w:val="34"/>
        </w:rPr>
        <w:t xml:space="preserve">. </w:t>
      </w:r>
      <w:r>
        <w:rPr>
          <w:rFonts w:ascii="Helvetica" w:hAnsi="Helvetica" w:cs="Helvetica"/>
          <w:color w:val="138AC4"/>
          <w:sz w:val="34"/>
          <w:szCs w:val="34"/>
        </w:rPr>
        <w:t>Disclaimer</w:t>
      </w:r>
      <w:r>
        <w:rPr>
          <w:rFonts w:ascii="Helvetica" w:hAnsi="Helvetica" w:cs="Helvetica"/>
          <w:color w:val="262626"/>
          <w:sz w:val="34"/>
          <w:szCs w:val="34"/>
        </w:rPr>
        <w:t>.</w:t>
      </w:r>
    </w:p>
    <w:p w14:paraId="30D00DE8" w14:textId="77777777" w:rsidR="00670FC2" w:rsidRDefault="00670FC2" w:rsidP="00670FC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262626"/>
          <w:sz w:val="66"/>
          <w:szCs w:val="66"/>
        </w:rPr>
      </w:pPr>
      <w:r>
        <w:rPr>
          <w:rFonts w:ascii="Helvetica" w:hAnsi="Helvetica" w:cs="Helvetica"/>
          <w:b/>
          <w:bCs/>
          <w:color w:val="262626"/>
          <w:sz w:val="66"/>
          <w:szCs w:val="66"/>
        </w:rPr>
        <w:t>You are free to:</w:t>
      </w:r>
    </w:p>
    <w:p w14:paraId="38B23B53" w14:textId="77777777" w:rsidR="00670FC2" w:rsidRDefault="00670FC2" w:rsidP="00670FC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262626"/>
          <w:sz w:val="38"/>
          <w:szCs w:val="38"/>
        </w:rPr>
      </w:pPr>
      <w:r>
        <w:rPr>
          <w:rFonts w:ascii="Helvetica" w:hAnsi="Helvetica" w:cs="Helvetica"/>
          <w:b/>
          <w:bCs/>
          <w:color w:val="1A1A1A"/>
          <w:kern w:val="1"/>
          <w:sz w:val="38"/>
          <w:szCs w:val="38"/>
        </w:rPr>
        <w:tab/>
      </w:r>
      <w:r>
        <w:rPr>
          <w:rFonts w:ascii="Helvetica" w:hAnsi="Helvetica" w:cs="Helvetica"/>
          <w:b/>
          <w:bCs/>
          <w:color w:val="1A1A1A"/>
          <w:kern w:val="1"/>
          <w:sz w:val="38"/>
          <w:szCs w:val="38"/>
        </w:rPr>
        <w:tab/>
      </w:r>
      <w:r>
        <w:rPr>
          <w:rFonts w:ascii="Helvetica" w:hAnsi="Helvetica" w:cs="Helvetica"/>
          <w:b/>
          <w:bCs/>
          <w:color w:val="1A1A1A"/>
          <w:sz w:val="38"/>
          <w:szCs w:val="38"/>
        </w:rPr>
        <w:t>Share</w:t>
      </w:r>
      <w:r>
        <w:rPr>
          <w:rFonts w:ascii="Helvetica" w:hAnsi="Helvetica" w:cs="Helvetica"/>
          <w:color w:val="262626"/>
          <w:sz w:val="38"/>
          <w:szCs w:val="38"/>
        </w:rPr>
        <w:t xml:space="preserve"> — copy and redistribute the material in any medium or format</w:t>
      </w:r>
    </w:p>
    <w:p w14:paraId="289AA1EA" w14:textId="77777777" w:rsidR="00670FC2" w:rsidRDefault="00670FC2" w:rsidP="00670FC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262626"/>
          <w:sz w:val="38"/>
          <w:szCs w:val="38"/>
        </w:rPr>
      </w:pPr>
      <w:r>
        <w:rPr>
          <w:rFonts w:ascii="Helvetica" w:hAnsi="Helvetica" w:cs="Helvetica"/>
          <w:b/>
          <w:bCs/>
          <w:color w:val="1A1A1A"/>
          <w:kern w:val="1"/>
          <w:sz w:val="38"/>
          <w:szCs w:val="38"/>
        </w:rPr>
        <w:tab/>
      </w:r>
      <w:r>
        <w:rPr>
          <w:rFonts w:ascii="Helvetica" w:hAnsi="Helvetica" w:cs="Helvetica"/>
          <w:b/>
          <w:bCs/>
          <w:color w:val="1A1A1A"/>
          <w:kern w:val="1"/>
          <w:sz w:val="38"/>
          <w:szCs w:val="38"/>
        </w:rPr>
        <w:tab/>
      </w:r>
      <w:r>
        <w:rPr>
          <w:rFonts w:ascii="Helvetica" w:hAnsi="Helvetica" w:cs="Helvetica"/>
          <w:b/>
          <w:bCs/>
          <w:color w:val="1A1A1A"/>
          <w:sz w:val="38"/>
          <w:szCs w:val="38"/>
        </w:rPr>
        <w:t>Adapt</w:t>
      </w:r>
      <w:r>
        <w:rPr>
          <w:rFonts w:ascii="Helvetica" w:hAnsi="Helvetica" w:cs="Helvetica"/>
          <w:color w:val="262626"/>
          <w:sz w:val="38"/>
          <w:szCs w:val="38"/>
        </w:rPr>
        <w:t xml:space="preserve"> — remix, transform, and build upon the material</w:t>
      </w:r>
    </w:p>
    <w:p w14:paraId="4F4261C7" w14:textId="77777777" w:rsidR="00670FC2" w:rsidRDefault="00670FC2" w:rsidP="00670FC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262626"/>
          <w:sz w:val="38"/>
          <w:szCs w:val="38"/>
        </w:rPr>
      </w:pPr>
      <w:r>
        <w:rPr>
          <w:rFonts w:ascii="Helvetica" w:hAnsi="Helvetica" w:cs="Helvetica"/>
          <w:color w:val="262626"/>
          <w:kern w:val="1"/>
          <w:sz w:val="38"/>
          <w:szCs w:val="38"/>
        </w:rPr>
        <w:tab/>
      </w:r>
      <w:r>
        <w:rPr>
          <w:rFonts w:ascii="Helvetica" w:hAnsi="Helvetica" w:cs="Helvetica"/>
          <w:color w:val="262626"/>
          <w:kern w:val="1"/>
          <w:sz w:val="38"/>
          <w:szCs w:val="38"/>
        </w:rPr>
        <w:tab/>
      </w:r>
      <w:r>
        <w:rPr>
          <w:rFonts w:ascii="Helvetica" w:hAnsi="Helvetica" w:cs="Helvetica"/>
          <w:color w:val="262626"/>
          <w:sz w:val="38"/>
          <w:szCs w:val="38"/>
        </w:rPr>
        <w:t>for any purpose, even commercially.</w:t>
      </w:r>
    </w:p>
    <w:p w14:paraId="40ADEBFB" w14:textId="77777777" w:rsidR="00670FC2" w:rsidRDefault="00670FC2" w:rsidP="00670FC2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262626"/>
          <w:sz w:val="38"/>
          <w:szCs w:val="38"/>
        </w:rPr>
      </w:pPr>
      <w:r>
        <w:rPr>
          <w:rFonts w:ascii="Helvetica" w:hAnsi="Helvetica" w:cs="Helvetica"/>
          <w:color w:val="262626"/>
          <w:kern w:val="1"/>
          <w:sz w:val="38"/>
          <w:szCs w:val="38"/>
        </w:rPr>
        <w:tab/>
      </w:r>
      <w:r>
        <w:rPr>
          <w:rFonts w:ascii="Helvetica" w:hAnsi="Helvetica" w:cs="Helvetica"/>
          <w:color w:val="262626"/>
          <w:kern w:val="1"/>
          <w:sz w:val="38"/>
          <w:szCs w:val="38"/>
        </w:rPr>
        <w:tab/>
      </w:r>
    </w:p>
    <w:p w14:paraId="6B42CA1B" w14:textId="77777777" w:rsidR="00670FC2" w:rsidRDefault="00670FC2" w:rsidP="00670FC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38AC4"/>
          <w:sz w:val="38"/>
          <w:szCs w:val="38"/>
        </w:rPr>
      </w:pPr>
      <w:r>
        <w:rPr>
          <w:rFonts w:ascii="Helvetica" w:hAnsi="Helvetica" w:cs="Helvetica"/>
          <w:noProof/>
          <w:color w:val="138AC4"/>
          <w:sz w:val="38"/>
          <w:szCs w:val="38"/>
        </w:rPr>
        <w:drawing>
          <wp:inline distT="0" distB="0" distL="0" distR="0" wp14:anchorId="67FA18D3" wp14:editId="00974972">
            <wp:extent cx="3540760" cy="3540760"/>
            <wp:effectExtent l="0" t="0" r="0" b="0"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0760" cy="354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06A69" w14:textId="77777777" w:rsidR="00670FC2" w:rsidRDefault="00670FC2" w:rsidP="00670FC2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jc w:val="center"/>
        <w:rPr>
          <w:rFonts w:ascii="Helvetica" w:hAnsi="Helvetica" w:cs="Helvetica"/>
          <w:color w:val="262626"/>
          <w:sz w:val="34"/>
          <w:szCs w:val="34"/>
        </w:rPr>
      </w:pPr>
      <w:r>
        <w:rPr>
          <w:rFonts w:ascii="Helvetica" w:hAnsi="Helvetica" w:cs="Helvetica"/>
          <w:color w:val="262626"/>
          <w:sz w:val="34"/>
          <w:szCs w:val="34"/>
        </w:rPr>
        <w:t>The licensor cannot revoke these freedoms as long as you follow the license terms.</w:t>
      </w:r>
    </w:p>
    <w:p w14:paraId="340F410C" w14:textId="77777777" w:rsidR="00670FC2" w:rsidRDefault="00670FC2" w:rsidP="00670FC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62626"/>
          <w:sz w:val="38"/>
          <w:szCs w:val="38"/>
        </w:rPr>
      </w:pPr>
    </w:p>
    <w:p w14:paraId="483F296C" w14:textId="77777777" w:rsidR="00670FC2" w:rsidRDefault="00670FC2" w:rsidP="00670FC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262626"/>
          <w:sz w:val="66"/>
          <w:szCs w:val="66"/>
        </w:rPr>
      </w:pPr>
      <w:r>
        <w:rPr>
          <w:rFonts w:ascii="Helvetica" w:hAnsi="Helvetica" w:cs="Helvetica"/>
          <w:b/>
          <w:bCs/>
          <w:color w:val="262626"/>
          <w:sz w:val="66"/>
          <w:szCs w:val="66"/>
        </w:rPr>
        <w:lastRenderedPageBreak/>
        <w:t>Under the following terms:</w:t>
      </w:r>
    </w:p>
    <w:p w14:paraId="3A24F9B0" w14:textId="77777777" w:rsidR="00670FC2" w:rsidRDefault="00670FC2" w:rsidP="00670FC2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262626"/>
          <w:sz w:val="38"/>
          <w:szCs w:val="38"/>
        </w:rPr>
      </w:pPr>
      <w:r>
        <w:rPr>
          <w:rFonts w:ascii="Helvetica" w:hAnsi="Helvetica" w:cs="Helvetica"/>
          <w:b/>
          <w:bCs/>
          <w:color w:val="1A1A1A"/>
          <w:kern w:val="1"/>
          <w:sz w:val="38"/>
          <w:szCs w:val="38"/>
        </w:rPr>
        <w:tab/>
      </w:r>
      <w:r>
        <w:rPr>
          <w:rFonts w:ascii="Helvetica" w:hAnsi="Helvetica" w:cs="Helvetica"/>
          <w:b/>
          <w:bCs/>
          <w:color w:val="1A1A1A"/>
          <w:kern w:val="1"/>
          <w:sz w:val="38"/>
          <w:szCs w:val="38"/>
        </w:rPr>
        <w:tab/>
      </w:r>
      <w:r>
        <w:rPr>
          <w:rFonts w:ascii="Helvetica" w:hAnsi="Helvetica" w:cs="Helvetica"/>
          <w:b/>
          <w:bCs/>
          <w:color w:val="1A1A1A"/>
          <w:sz w:val="38"/>
          <w:szCs w:val="38"/>
        </w:rPr>
        <w:t>Attribution</w:t>
      </w:r>
      <w:r>
        <w:rPr>
          <w:rFonts w:ascii="Helvetica" w:hAnsi="Helvetica" w:cs="Helvetica"/>
          <w:color w:val="262626"/>
          <w:sz w:val="38"/>
          <w:szCs w:val="38"/>
        </w:rPr>
        <w:t xml:space="preserve"> — You must give </w:t>
      </w:r>
      <w:r>
        <w:rPr>
          <w:rFonts w:ascii="Helvetica" w:hAnsi="Helvetica" w:cs="Helvetica"/>
          <w:color w:val="138AC4"/>
          <w:sz w:val="38"/>
          <w:szCs w:val="38"/>
        </w:rPr>
        <w:t>appropriate credit</w:t>
      </w:r>
      <w:r>
        <w:rPr>
          <w:rFonts w:ascii="Helvetica" w:hAnsi="Helvetica" w:cs="Helvetica"/>
          <w:color w:val="262626"/>
          <w:sz w:val="38"/>
          <w:szCs w:val="38"/>
        </w:rPr>
        <w:t xml:space="preserve">, provide a link to the license, and </w:t>
      </w:r>
      <w:r>
        <w:rPr>
          <w:rFonts w:ascii="Helvetica" w:hAnsi="Helvetica" w:cs="Helvetica"/>
          <w:color w:val="138AC4"/>
          <w:sz w:val="38"/>
          <w:szCs w:val="38"/>
        </w:rPr>
        <w:t>indicate if changes were made</w:t>
      </w:r>
      <w:r>
        <w:rPr>
          <w:rFonts w:ascii="Helvetica" w:hAnsi="Helvetica" w:cs="Helvetica"/>
          <w:color w:val="262626"/>
          <w:sz w:val="38"/>
          <w:szCs w:val="38"/>
        </w:rPr>
        <w:t xml:space="preserve">. You may do so in any reasonable manner, but not in any way that suggests the licensor endorses you or your use. </w:t>
      </w:r>
    </w:p>
    <w:p w14:paraId="378BAC88" w14:textId="77777777" w:rsidR="00670FC2" w:rsidRDefault="00670FC2" w:rsidP="00670FC2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262626"/>
          <w:sz w:val="38"/>
          <w:szCs w:val="38"/>
        </w:rPr>
      </w:pPr>
      <w:r>
        <w:rPr>
          <w:rFonts w:ascii="Helvetica" w:hAnsi="Helvetica" w:cs="Helvetica"/>
          <w:b/>
          <w:bCs/>
          <w:color w:val="1A1A1A"/>
          <w:sz w:val="38"/>
          <w:szCs w:val="38"/>
        </w:rPr>
        <w:t>No additional restrictions</w:t>
      </w:r>
      <w:r>
        <w:rPr>
          <w:rFonts w:ascii="Helvetica" w:hAnsi="Helvetica" w:cs="Helvetica"/>
          <w:color w:val="262626"/>
          <w:sz w:val="38"/>
          <w:szCs w:val="38"/>
        </w:rPr>
        <w:t xml:space="preserve"> — You may not apply legal terms or </w:t>
      </w:r>
      <w:r>
        <w:rPr>
          <w:rFonts w:ascii="Helvetica" w:hAnsi="Helvetica" w:cs="Helvetica"/>
          <w:color w:val="138AC4"/>
          <w:sz w:val="38"/>
          <w:szCs w:val="38"/>
        </w:rPr>
        <w:t>technological measures</w:t>
      </w:r>
      <w:r>
        <w:rPr>
          <w:rFonts w:ascii="Helvetica" w:hAnsi="Helvetica" w:cs="Helvetica"/>
          <w:color w:val="262626"/>
          <w:sz w:val="38"/>
          <w:szCs w:val="38"/>
        </w:rPr>
        <w:t xml:space="preserve"> that legally restrict others from doing anything the license permits.</w:t>
      </w:r>
    </w:p>
    <w:p w14:paraId="04669DD9" w14:textId="77777777" w:rsidR="00670FC2" w:rsidRDefault="00670FC2" w:rsidP="00670FC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262626"/>
          <w:sz w:val="38"/>
          <w:szCs w:val="38"/>
        </w:rPr>
      </w:pPr>
    </w:p>
    <w:p w14:paraId="6FC24966" w14:textId="77777777" w:rsidR="00670FC2" w:rsidRDefault="00670FC2" w:rsidP="00670FC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262626"/>
          <w:sz w:val="66"/>
          <w:szCs w:val="66"/>
        </w:rPr>
      </w:pPr>
      <w:r>
        <w:rPr>
          <w:rFonts w:ascii="Helvetica" w:hAnsi="Helvetica" w:cs="Helvetica"/>
          <w:b/>
          <w:bCs/>
          <w:color w:val="262626"/>
          <w:sz w:val="66"/>
          <w:szCs w:val="66"/>
        </w:rPr>
        <w:t>Notices:</w:t>
      </w:r>
    </w:p>
    <w:p w14:paraId="0B86B768" w14:textId="77777777" w:rsidR="00670FC2" w:rsidRDefault="00670FC2" w:rsidP="00670FC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262626"/>
          <w:sz w:val="38"/>
          <w:szCs w:val="38"/>
        </w:rPr>
      </w:pPr>
      <w:r>
        <w:rPr>
          <w:rFonts w:ascii="Helvetica" w:hAnsi="Helvetica" w:cs="Helvetica"/>
          <w:color w:val="262626"/>
          <w:kern w:val="1"/>
          <w:sz w:val="38"/>
          <w:szCs w:val="38"/>
        </w:rPr>
        <w:tab/>
      </w:r>
      <w:r>
        <w:rPr>
          <w:rFonts w:ascii="Helvetica" w:hAnsi="Helvetica" w:cs="Helvetica"/>
          <w:color w:val="262626"/>
          <w:kern w:val="1"/>
          <w:sz w:val="38"/>
          <w:szCs w:val="38"/>
        </w:rPr>
        <w:tab/>
      </w:r>
      <w:r>
        <w:rPr>
          <w:rFonts w:ascii="Helvetica" w:hAnsi="Helvetica" w:cs="Helvetica"/>
          <w:color w:val="262626"/>
          <w:sz w:val="38"/>
          <w:szCs w:val="38"/>
        </w:rPr>
        <w:t xml:space="preserve">You do not have to comply with the license for elements of the material in the public domain or where your use is permitted by an applicable </w:t>
      </w:r>
      <w:r>
        <w:rPr>
          <w:rFonts w:ascii="Helvetica" w:hAnsi="Helvetica" w:cs="Helvetica"/>
          <w:color w:val="138AC4"/>
          <w:sz w:val="38"/>
          <w:szCs w:val="38"/>
        </w:rPr>
        <w:t>exception or limitation</w:t>
      </w:r>
      <w:r>
        <w:rPr>
          <w:rFonts w:ascii="Helvetica" w:hAnsi="Helvetica" w:cs="Helvetica"/>
          <w:color w:val="262626"/>
          <w:sz w:val="38"/>
          <w:szCs w:val="38"/>
        </w:rPr>
        <w:t>.</w:t>
      </w:r>
    </w:p>
    <w:p w14:paraId="4A36D33E" w14:textId="77777777" w:rsidR="00670FC2" w:rsidRDefault="00670FC2" w:rsidP="00670FC2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color w:val="262626"/>
          <w:sz w:val="38"/>
          <w:szCs w:val="38"/>
        </w:rPr>
      </w:pPr>
      <w:r>
        <w:rPr>
          <w:rFonts w:ascii="Helvetica" w:hAnsi="Helvetica" w:cs="Helvetica"/>
          <w:color w:val="262626"/>
          <w:kern w:val="1"/>
          <w:sz w:val="38"/>
          <w:szCs w:val="38"/>
        </w:rPr>
        <w:tab/>
      </w:r>
      <w:r>
        <w:rPr>
          <w:rFonts w:ascii="Helvetica" w:hAnsi="Helvetica" w:cs="Helvetica"/>
          <w:color w:val="262626"/>
          <w:kern w:val="1"/>
          <w:sz w:val="38"/>
          <w:szCs w:val="38"/>
        </w:rPr>
        <w:tab/>
      </w:r>
      <w:r>
        <w:rPr>
          <w:rFonts w:ascii="Helvetica" w:hAnsi="Helvetica" w:cs="Helvetica"/>
          <w:color w:val="262626"/>
          <w:sz w:val="38"/>
          <w:szCs w:val="38"/>
        </w:rPr>
        <w:t xml:space="preserve">No warranties are given. The license may not give you all of the permissions necessary for your intended use. For example, other rights such as </w:t>
      </w:r>
      <w:r>
        <w:rPr>
          <w:rFonts w:ascii="Helvetica" w:hAnsi="Helvetica" w:cs="Helvetica"/>
          <w:color w:val="138AC4"/>
          <w:sz w:val="38"/>
          <w:szCs w:val="38"/>
        </w:rPr>
        <w:t>publicity, privacy, or moral rights</w:t>
      </w:r>
      <w:r>
        <w:rPr>
          <w:rFonts w:ascii="Helvetica" w:hAnsi="Helvetica" w:cs="Helvetica"/>
          <w:color w:val="262626"/>
          <w:sz w:val="38"/>
          <w:szCs w:val="38"/>
        </w:rPr>
        <w:t xml:space="preserve"> may limit how you use the material.</w:t>
      </w:r>
    </w:p>
    <w:p w14:paraId="3452CFC9" w14:textId="77777777" w:rsidR="00670FC2" w:rsidRPr="00670FC2" w:rsidRDefault="00670FC2" w:rsidP="00670FC2">
      <w:pPr>
        <w:widowControl w:val="0"/>
        <w:autoSpaceDE w:val="0"/>
        <w:autoSpaceDN w:val="0"/>
        <w:adjustRightInd w:val="0"/>
        <w:spacing w:after="380"/>
        <w:ind w:left="380" w:right="380" w:hanging="380"/>
        <w:jc w:val="center"/>
        <w:rPr>
          <w:rFonts w:ascii="Helvetica" w:hAnsi="Helvetica" w:cs="Helvetica"/>
          <w:color w:val="262626"/>
          <w:sz w:val="38"/>
          <w:szCs w:val="38"/>
        </w:rPr>
      </w:pPr>
      <w:hyperlink r:id="rId9" w:history="1">
        <w:r>
          <w:rPr>
            <w:rFonts w:ascii="Helvetica" w:hAnsi="Helvetica" w:cs="Helvetica"/>
            <w:color w:val="138AC4"/>
            <w:sz w:val="38"/>
            <w:szCs w:val="38"/>
          </w:rPr>
          <w:t>Learn more</w:t>
        </w:r>
      </w:hyperlink>
      <w:r>
        <w:rPr>
          <w:rFonts w:ascii="Helvetica" w:hAnsi="Helvetica" w:cs="Helvetica"/>
          <w:color w:val="262626"/>
          <w:sz w:val="38"/>
          <w:szCs w:val="38"/>
        </w:rPr>
        <w:t xml:space="preserve"> about CC licensing, or </w:t>
      </w:r>
      <w:hyperlink r:id="rId10" w:history="1">
        <w:r>
          <w:rPr>
            <w:rFonts w:ascii="Helvetica" w:hAnsi="Helvetica" w:cs="Helvetica"/>
            <w:color w:val="138AC4"/>
            <w:sz w:val="38"/>
            <w:szCs w:val="38"/>
          </w:rPr>
          <w:t>use the license</w:t>
        </w:r>
      </w:hyperlink>
      <w:r>
        <w:rPr>
          <w:rFonts w:ascii="Helvetica" w:hAnsi="Helvetica" w:cs="Helvetica"/>
          <w:color w:val="262626"/>
          <w:sz w:val="38"/>
          <w:szCs w:val="38"/>
        </w:rPr>
        <w:t xml:space="preserve"> for your own material.</w:t>
      </w:r>
      <w:bookmarkStart w:id="0" w:name="_GoBack"/>
      <w:bookmarkEnd w:id="0"/>
    </w:p>
    <w:sectPr w:rsidR="00670FC2" w:rsidRPr="00670FC2" w:rsidSect="004852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FC2"/>
    <w:rsid w:val="00032159"/>
    <w:rsid w:val="000D21CF"/>
    <w:rsid w:val="00193721"/>
    <w:rsid w:val="00195E49"/>
    <w:rsid w:val="00214C8C"/>
    <w:rsid w:val="0023226C"/>
    <w:rsid w:val="002623A5"/>
    <w:rsid w:val="002B6A07"/>
    <w:rsid w:val="002B7A69"/>
    <w:rsid w:val="0033291B"/>
    <w:rsid w:val="00377372"/>
    <w:rsid w:val="00384055"/>
    <w:rsid w:val="003A7384"/>
    <w:rsid w:val="00427A1B"/>
    <w:rsid w:val="0048521A"/>
    <w:rsid w:val="00487412"/>
    <w:rsid w:val="004C4EF3"/>
    <w:rsid w:val="005519C2"/>
    <w:rsid w:val="00585D33"/>
    <w:rsid w:val="005B5C44"/>
    <w:rsid w:val="005E0FBD"/>
    <w:rsid w:val="0061798C"/>
    <w:rsid w:val="00633770"/>
    <w:rsid w:val="0066032C"/>
    <w:rsid w:val="00670FC2"/>
    <w:rsid w:val="006E2785"/>
    <w:rsid w:val="00773819"/>
    <w:rsid w:val="007B13F0"/>
    <w:rsid w:val="00861C75"/>
    <w:rsid w:val="008B6871"/>
    <w:rsid w:val="008F1106"/>
    <w:rsid w:val="00907C7A"/>
    <w:rsid w:val="00926C03"/>
    <w:rsid w:val="00951C6F"/>
    <w:rsid w:val="00A14F88"/>
    <w:rsid w:val="00A53B74"/>
    <w:rsid w:val="00C10A46"/>
    <w:rsid w:val="00C627B9"/>
    <w:rsid w:val="00D21008"/>
    <w:rsid w:val="00D667FA"/>
    <w:rsid w:val="00ED2189"/>
    <w:rsid w:val="00F311BC"/>
    <w:rsid w:val="00F47350"/>
    <w:rsid w:val="00F8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A346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0F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creativecommons.org/licenses/by/4.0/" TargetMode="External"/><Relationship Id="rId6" Type="http://schemas.openxmlformats.org/officeDocument/2006/relationships/hyperlink" Target="https://creativecommons.org/licenses/by/4.0/legalcode" TargetMode="External"/><Relationship Id="rId7" Type="http://schemas.openxmlformats.org/officeDocument/2006/relationships/hyperlink" Target="https://freedomdefined.org/" TargetMode="External"/><Relationship Id="rId8" Type="http://schemas.openxmlformats.org/officeDocument/2006/relationships/image" Target="media/image1.jpeg"/><Relationship Id="rId9" Type="http://schemas.openxmlformats.org/officeDocument/2006/relationships/hyperlink" Target="https://wiki.creativecommons.org/FAQ" TargetMode="External"/><Relationship Id="rId10" Type="http://schemas.openxmlformats.org/officeDocument/2006/relationships/hyperlink" Target="https://creativecommons.org/choose/results-one?license_code=by&amp;amp;jurisdiction=&amp;amp;version=4.0&amp;amp;lang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1408</Characters>
  <Application>Microsoft Macintosh Word</Application>
  <DocSecurity>0</DocSecurity>
  <Lines>11</Lines>
  <Paragraphs>3</Paragraphs>
  <ScaleCrop>false</ScaleCrop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James Miller</dc:creator>
  <cp:keywords/>
  <dc:description/>
  <cp:lastModifiedBy>Sean James Miller</cp:lastModifiedBy>
  <cp:revision>1</cp:revision>
  <dcterms:created xsi:type="dcterms:W3CDTF">2017-12-09T20:39:00Z</dcterms:created>
  <dcterms:modified xsi:type="dcterms:W3CDTF">2017-12-09T20:41:00Z</dcterms:modified>
</cp:coreProperties>
</file>